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860"/>
      </w:pPr>
      <w:r>
        <w:pict>
          <v:group style="position:absolute;margin-left:27.81pt;margin-top:753.69pt;width:556.38pt;height:3.06pt;mso-position-horizontal-relative:page;mso-position-vertical-relative:page;z-index:-49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227.01pt;width:557.22pt;height:5.58pt;mso-position-horizontal-relative:page;mso-position-vertical-relative:page;z-index:-50" coordorigin="548,4540" coordsize="11144,112">
            <v:group style="position:absolute;left:566;top:4559;width:11107;height:0" coordorigin="566,4559" coordsize="11107,0">
              <v:shape style="position:absolute;left:566;top:4559;width:11107;height:0" coordorigin="566,4559" coordsize="11107,0" path="m566,4559l11674,4559e" filled="f" stroked="t" strokeweight="1.86pt" strokecolor="#000000">
                <v:path arrowok="t"/>
              </v:shape>
              <v:group style="position:absolute;left:566;top:4633;width:11107;height:0" coordorigin="566,4633" coordsize="11107,0">
                <v:shape style="position:absolute;left:566;top:4633;width:11107;height:0" coordorigin="566,4633" coordsize="11107,0" path="m566,4633l11674,4633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73.7pt;width:555.36pt;height:0pt;mso-position-horizontal-relative:page;mso-position-vertical-relative:page;z-index:-51" coordorigin="566,3474" coordsize="11107,0">
            <v:shape style="position:absolute;left:566;top:3474;width:11107;height:0" coordorigin="566,3474" coordsize="11107,0" path="m566,3474l11674,3474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69.26pt;width:555.36pt;height:0pt;mso-position-horizontal-relative:page;mso-position-vertical-relative:page;z-index:-52" coordorigin="566,3385" coordsize="11107,0">
            <v:shape style="position:absolute;left:566;top:3385;width:11107;height:0" coordorigin="566,3385" coordsize="11107,0" path="m566,3385l11674,3385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/>
        <w:ind w:left="416" w:right="49"/>
      </w:pP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Importance</w:t>
      </w:r>
      <w:r>
        <w:rPr>
          <w:rFonts w:cs="Arial" w:hAnsi="Arial" w:eastAsia="Arial" w:ascii="Arial"/>
          <w:b/>
          <w:color w:val="FF0000"/>
          <w:spacing w:val="-28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Environment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In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sz w:val="52"/>
          <w:szCs w:val="52"/>
        </w:rPr>
        <w:t>Wealth</w:t>
      </w:r>
      <w:r>
        <w:rPr>
          <w:rFonts w:cs="Arial" w:hAnsi="Arial" w:eastAsia="Arial" w:ascii="Arial"/>
          <w:color w:val="000000"/>
          <w:spacing w:val="0"/>
          <w:w w:val="100"/>
          <w:sz w:val="52"/>
          <w:szCs w:val="52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61" w:lineRule="exact" w:line="580"/>
        <w:ind w:left="4547" w:right="4187"/>
      </w:pP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Creation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6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51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4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8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