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08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183" w:right="44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Marketer’s</w:t>
      </w:r>
      <w:r>
        <w:rPr>
          <w:rFonts w:cs="Arial" w:hAnsi="Arial" w:eastAsia="Arial" w:ascii="Arial"/>
          <w:b/>
          <w:color w:val="FF0000"/>
          <w:spacing w:val="-2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Success</w:t>
      </w:r>
      <w:r>
        <w:rPr>
          <w:rFonts w:cs="Arial" w:hAnsi="Arial" w:eastAsia="Arial" w:ascii="Arial"/>
          <w:b/>
          <w:color w:val="FF0000"/>
          <w:spacing w:val="-2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Affirmation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89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37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68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60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