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616" w:right="53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Development</w:t>
      </w:r>
      <w:r>
        <w:rPr>
          <w:rFonts w:cs="Arial" w:hAnsi="Arial" w:eastAsia="Arial" w:ascii="Arial"/>
          <w:b/>
          <w:color w:val="FF0000"/>
          <w:spacing w:val="-33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For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Your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Internet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373" w:right="3815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